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7C3832E3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A0590">
        <w:rPr>
          <w:rFonts w:ascii="Tahoma" w:hAnsi="Tahoma" w:cs="Tahoma"/>
          <w:b/>
        </w:rPr>
        <w:t>Zagospodarowanie terenu centrum wsi w celu poprawy dostępności do infrastruktury społecznej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440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(II postępowanie)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410E5F0E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4D61A4C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336AEB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45666" w14:textId="77777777" w:rsidR="006F6E3A" w:rsidRDefault="006F6E3A" w:rsidP="00DA5839">
      <w:r>
        <w:separator/>
      </w:r>
    </w:p>
  </w:endnote>
  <w:endnote w:type="continuationSeparator" w:id="0">
    <w:p w14:paraId="5603D634" w14:textId="77777777" w:rsidR="006F6E3A" w:rsidRDefault="006F6E3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4CBB5" w14:textId="77777777" w:rsidR="006F6E3A" w:rsidRDefault="006F6E3A" w:rsidP="00DA5839">
      <w:r>
        <w:separator/>
      </w:r>
    </w:p>
  </w:footnote>
  <w:footnote w:type="continuationSeparator" w:id="0">
    <w:p w14:paraId="0FFE0E91" w14:textId="77777777" w:rsidR="006F6E3A" w:rsidRDefault="006F6E3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575BFFFA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440F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C25C7B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2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86D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590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6E3A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0F0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C0DA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2F9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2023-03-13T08:05:00Z</dcterms:modified>
</cp:coreProperties>
</file>